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36B78F1" w14:textId="77777777" w:rsidR="00F12FB6" w:rsidRPr="00506D90" w:rsidRDefault="00F12FB6" w:rsidP="00F12FB6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506D90">
        <w:rPr>
          <w:rFonts w:ascii="Arial" w:hAnsi="Arial" w:cs="Arial"/>
          <w:b/>
          <w:bCs/>
          <w:sz w:val="22"/>
          <w:szCs w:val="22"/>
          <w:lang w:val="pl-PL"/>
        </w:rPr>
        <w:t xml:space="preserve">Sprzątanie jezdni dróg powiatowych na terenie powiatu mieleckiego </w:t>
      </w:r>
    </w:p>
    <w:p w14:paraId="1D0B8068" w14:textId="77777777" w:rsidR="00F12FB6" w:rsidRPr="00506D90" w:rsidRDefault="00F12FB6" w:rsidP="00F12FB6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506D90">
        <w:rPr>
          <w:rFonts w:ascii="Arial" w:hAnsi="Arial" w:cs="Arial"/>
          <w:b/>
          <w:bCs/>
          <w:sz w:val="22"/>
          <w:szCs w:val="22"/>
          <w:lang w:val="pl-PL"/>
        </w:rPr>
        <w:t>w latach 2022 ÷ 2024:</w:t>
      </w:r>
    </w:p>
    <w:p w14:paraId="5D49DADD" w14:textId="77777777" w:rsidR="00F12FB6" w:rsidRPr="00506D90" w:rsidRDefault="00F12FB6" w:rsidP="00F12FB6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bookmarkStart w:id="0" w:name="_Hlk95481961"/>
      <w:r w:rsidRPr="00506D90">
        <w:rPr>
          <w:rFonts w:ascii="Arial" w:hAnsi="Arial" w:cs="Arial"/>
          <w:b/>
          <w:bCs/>
          <w:sz w:val="22"/>
          <w:szCs w:val="22"/>
          <w:lang w:val="pl-PL"/>
        </w:rPr>
        <w:t>Zadanie nr 1 – na terenie miasta Mielca, przy założeniu maksymalnie w ciągu roku ośmiokrotnego sprzątania jednostronnie jezdni ulic oraz dwukrotnego sprzątania chodników i ścieżek rowerowych po każdorazowym wezwaniu Zamawiającego</w:t>
      </w:r>
      <w:bookmarkEnd w:id="0"/>
      <w:r w:rsidRPr="00506D90">
        <w:rPr>
          <w:rFonts w:ascii="Arial" w:hAnsi="Arial" w:cs="Arial"/>
          <w:b/>
          <w:bCs/>
          <w:sz w:val="22"/>
          <w:szCs w:val="22"/>
          <w:lang w:val="pl-PL"/>
        </w:rPr>
        <w:t>.</w:t>
      </w:r>
    </w:p>
    <w:p w14:paraId="755E3C41" w14:textId="77777777" w:rsidR="00F12FB6" w:rsidRDefault="00F12FB6" w:rsidP="00F12FB6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06D90">
        <w:rPr>
          <w:rFonts w:ascii="Arial" w:hAnsi="Arial" w:cs="Arial"/>
          <w:b/>
          <w:bCs/>
          <w:sz w:val="22"/>
          <w:szCs w:val="22"/>
          <w:lang w:val="pl-PL"/>
        </w:rPr>
        <w:t>Zadanie nr 2 – na terenie powiatu mieleckiego, z wyłączeniem miasta Mielca, przy założeniu maksymalnie dwukrotnego sprzątania w ciągu roku po każdorazowym wezwaniu Zamawiającego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357E782" w14:textId="3B3A8000" w:rsidR="006A411C" w:rsidRPr="00584D44" w:rsidRDefault="00F12FB6" w:rsidP="00F12FB6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F7008">
        <w:rPr>
          <w:rFonts w:ascii="Arial" w:hAnsi="Arial" w:cs="Arial"/>
          <w:b/>
          <w:bCs/>
          <w:sz w:val="22"/>
          <w:szCs w:val="22"/>
          <w:lang w:val="pl-PL" w:eastAsia="pl-PL"/>
        </w:rPr>
        <w:t>Każde z w/w zadań, będące odrębną częścią, traktowane jest jako odrębne zamówienie, dla którego prowadzone jest odrębne postępowanie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F546C" w14:textId="77777777" w:rsidR="004253C8" w:rsidRDefault="004253C8" w:rsidP="00AC1A4B">
      <w:r>
        <w:separator/>
      </w:r>
    </w:p>
  </w:endnote>
  <w:endnote w:type="continuationSeparator" w:id="0">
    <w:p w14:paraId="61646119" w14:textId="77777777" w:rsidR="004253C8" w:rsidRDefault="004253C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8A8C1" w14:textId="77777777" w:rsidR="004253C8" w:rsidRDefault="004253C8" w:rsidP="00AC1A4B">
      <w:r>
        <w:separator/>
      </w:r>
    </w:p>
  </w:footnote>
  <w:footnote w:type="continuationSeparator" w:id="0">
    <w:p w14:paraId="66BE0F27" w14:textId="77777777" w:rsidR="004253C8" w:rsidRDefault="004253C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9FEDBC9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12FB6">
      <w:rPr>
        <w:rFonts w:ascii="Calibri" w:hAnsi="Calibri"/>
        <w:b/>
        <w:bCs/>
        <w:color w:val="4F81BD"/>
        <w:sz w:val="18"/>
        <w:szCs w:val="18"/>
        <w:lang w:val="pl-PL" w:eastAsia="ar-SA"/>
      </w:rPr>
      <w:t>14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84D17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A6EAA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4D17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3C8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B70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5AB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33BB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2FB6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13</cp:revision>
  <cp:lastPrinted>2021-01-22T11:33:00Z</cp:lastPrinted>
  <dcterms:created xsi:type="dcterms:W3CDTF">2021-02-17T13:12:00Z</dcterms:created>
  <dcterms:modified xsi:type="dcterms:W3CDTF">2022-02-14T12:18:00Z</dcterms:modified>
</cp:coreProperties>
</file>